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77777777" w:rsidR="00415B30" w:rsidRDefault="00415B30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BAD8A09" w14:textId="77777777" w:rsidR="009B283F" w:rsidRPr="002A1530" w:rsidRDefault="009B283F" w:rsidP="009B283F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4B9573FB" w14:textId="77777777" w:rsidR="009B283F" w:rsidRDefault="009B283F" w:rsidP="009B283F">
      <w:pPr>
        <w:ind w:left="5126" w:firstLine="538"/>
        <w:rPr>
          <w:b/>
          <w:bCs/>
        </w:rPr>
      </w:pP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6A23FADC" w14:textId="77777777" w:rsidR="009B283F" w:rsidRDefault="009B283F" w:rsidP="009B283F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015BB4A0" w14:textId="77777777" w:rsidR="00D02BE8" w:rsidRPr="002A1530" w:rsidRDefault="00D02BE8" w:rsidP="009B283F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05D56116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="00E17E99" w:rsidRPr="00E17E99">
        <w:rPr>
          <w:b/>
          <w:i/>
          <w:iCs/>
        </w:rPr>
        <w:t>„</w:t>
      </w:r>
      <w:r w:rsidR="00A031B4">
        <w:rPr>
          <w:b/>
          <w:i/>
          <w:iCs/>
        </w:rPr>
        <w:t>4</w:t>
      </w:r>
      <w:r w:rsidR="00826061">
        <w:rPr>
          <w:b/>
          <w:i/>
          <w:iCs/>
        </w:rPr>
        <w:t xml:space="preserve"> postępowanie - </w:t>
      </w:r>
      <w:r w:rsidR="00E17E99" w:rsidRPr="00E17E99">
        <w:rPr>
          <w:b/>
          <w:i/>
          <w:iCs/>
        </w:rPr>
        <w:t>Usługi rehabilitacyjne dla uczestników projektu pn. Pomocna dłoń w Gminie Sławno</w:t>
      </w:r>
      <w:r w:rsidR="006E0A63" w:rsidRPr="006E0A63">
        <w:rPr>
          <w:b/>
          <w:i/>
          <w:iCs/>
        </w:rPr>
        <w:t>”</w:t>
      </w:r>
      <w:r w:rsidR="00427303"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</w:t>
      </w:r>
      <w:r w:rsidR="00826061">
        <w:rPr>
          <w:rFonts w:cs="Times New Roman"/>
        </w:rPr>
        <w:t xml:space="preserve">                 </w:t>
      </w:r>
      <w:r w:rsidRPr="002A1530">
        <w:rPr>
          <w:rFonts w:cs="Times New Roman"/>
        </w:rPr>
        <w:t>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p w14:paraId="46FB9B92" w14:textId="2FE61E4C" w:rsidR="009247FA" w:rsidRDefault="00302B71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Cena za 1 godzinę świadczenia usług rehabilitacyjnych ………….. zł </w:t>
      </w:r>
      <w:r w:rsidR="00611853">
        <w:rPr>
          <w:rFonts w:cs="Times New Roman"/>
        </w:rPr>
        <w:t>(netto) ………… zł (brutto)</w:t>
      </w: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782E5A7" w14:textId="77777777" w:rsidR="00415B30" w:rsidRDefault="00415B30" w:rsidP="00415B30">
      <w:pPr>
        <w:jc w:val="both"/>
        <w:rPr>
          <w:bCs/>
        </w:rPr>
      </w:pPr>
    </w:p>
    <w:p w14:paraId="13B0F0FE" w14:textId="77777777" w:rsidR="009247FA" w:rsidRDefault="009247FA" w:rsidP="00415B30">
      <w:pPr>
        <w:jc w:val="both"/>
        <w:rPr>
          <w:bCs/>
        </w:rPr>
      </w:pPr>
    </w:p>
    <w:p w14:paraId="0619F208" w14:textId="43B072A7" w:rsidR="00415B30" w:rsidRPr="00EE25CF" w:rsidRDefault="00415B30" w:rsidP="00415B3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</w:t>
      </w:r>
      <w:r w:rsidR="00826061">
        <w:rPr>
          <w:rStyle w:val="Domylnaczcionkaakapitu1"/>
          <w:b/>
          <w:i/>
        </w:rPr>
        <w:t xml:space="preserve"> oraz koszty pracodawcy</w:t>
      </w:r>
      <w:r w:rsidRPr="00EE25CF">
        <w:rPr>
          <w:rStyle w:val="Domylnaczcionkaakapitu1"/>
          <w:b/>
          <w:i/>
        </w:rPr>
        <w:t>.</w:t>
      </w:r>
    </w:p>
    <w:p w14:paraId="2C66C166" w14:textId="77777777" w:rsidR="00415B30" w:rsidRDefault="00415B30" w:rsidP="009B283F">
      <w:pPr>
        <w:jc w:val="both"/>
        <w:rPr>
          <w:rStyle w:val="Domylnaczcionkaakapitu1"/>
        </w:rPr>
      </w:pP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5681C9AF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telefonu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faksu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7C7440F3" w14:textId="59C2956C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 w:rsidR="00E93773"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lastRenderedPageBreak/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6EFD0BFF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Curriculum Vitae,</w:t>
      </w:r>
    </w:p>
    <w:p w14:paraId="7CC235B0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Kopia dyplomu potwierdzającego posiada</w:t>
      </w:r>
      <w:r>
        <w:rPr>
          <w:rFonts w:ascii="Times New Roman" w:hAnsi="Times New Roman" w:cs="Times New Roman"/>
          <w:bCs/>
          <w:sz w:val="24"/>
          <w:szCs w:val="24"/>
        </w:rPr>
        <w:t xml:space="preserve">nie odpowiedniego wykształcenia </w:t>
      </w:r>
      <w:r w:rsidRPr="00D81C10">
        <w:rPr>
          <w:rFonts w:ascii="Times New Roman" w:hAnsi="Times New Roman" w:cs="Times New Roman"/>
          <w:bCs/>
          <w:sz w:val="24"/>
          <w:szCs w:val="24"/>
        </w:rPr>
        <w:t>potwierdzona za zgodność z oryginałem przez Oferenta.</w:t>
      </w:r>
    </w:p>
    <w:p w14:paraId="41928B1C" w14:textId="10207A90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 xml:space="preserve">Kopie </w:t>
      </w:r>
      <w:r w:rsidRPr="00E17E99">
        <w:rPr>
          <w:rFonts w:ascii="Times New Roman" w:hAnsi="Times New Roman" w:cs="Times New Roman"/>
          <w:bCs/>
          <w:sz w:val="24"/>
          <w:szCs w:val="24"/>
        </w:rPr>
        <w:t>dokumentów przedstawiające staż zawodowy i doświadczenie potwierdzone                         za zgodność z oryginałem przez Oferenta.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5F480" w14:textId="77777777" w:rsidR="00F9286C" w:rsidRDefault="00F9286C">
      <w:r>
        <w:separator/>
      </w:r>
    </w:p>
  </w:endnote>
  <w:endnote w:type="continuationSeparator" w:id="0">
    <w:p w14:paraId="76669A86" w14:textId="77777777" w:rsidR="00F9286C" w:rsidRDefault="00F9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54AA" w14:textId="325EED44" w:rsidR="00BE70B6" w:rsidRDefault="00A913E8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92DB1FF" wp14:editId="367B46FB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7ADE9F" id="Rectangle 6" o:spid="_x0000_s1026" style="position:absolute;margin-left:188.65pt;margin-top:-.7pt;width:198pt;height:18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" stroked="f" strokecolor="gray">
              <v:stroke joinstyle="round"/>
            </v:rect>
          </w:pict>
        </mc:Fallback>
      </mc:AlternateConten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7B05" w14:textId="77777777" w:rsidR="00F9286C" w:rsidRDefault="00F9286C">
      <w:r>
        <w:separator/>
      </w:r>
    </w:p>
  </w:footnote>
  <w:footnote w:type="continuationSeparator" w:id="0">
    <w:p w14:paraId="3C4D3B95" w14:textId="77777777" w:rsidR="00F9286C" w:rsidRDefault="00F9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0EFB3FBF" w:rsidR="00BE70B6" w:rsidRP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A031B4">
      <w:rPr>
        <w:rFonts w:eastAsia="Arial Unicode MS"/>
        <w:b/>
        <w:i/>
        <w:iCs/>
        <w:kern w:val="1"/>
        <w:sz w:val="16"/>
        <w:szCs w:val="16"/>
        <w:lang w:eastAsia="hi-IN" w:bidi="hi-IN"/>
      </w:rPr>
      <w:t>4</w:t>
    </w:r>
    <w:r w:rsidR="00826061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770119">
    <w:abstractNumId w:val="0"/>
  </w:num>
  <w:num w:numId="2" w16cid:durableId="1231233839">
    <w:abstractNumId w:val="36"/>
  </w:num>
  <w:num w:numId="3" w16cid:durableId="1764720096">
    <w:abstractNumId w:val="42"/>
  </w:num>
  <w:num w:numId="4" w16cid:durableId="236521347">
    <w:abstractNumId w:val="39"/>
  </w:num>
  <w:num w:numId="5" w16cid:durableId="1008018876">
    <w:abstractNumId w:val="31"/>
  </w:num>
  <w:num w:numId="6" w16cid:durableId="1468015279">
    <w:abstractNumId w:val="22"/>
  </w:num>
  <w:num w:numId="7" w16cid:durableId="1851486852">
    <w:abstractNumId w:val="46"/>
  </w:num>
  <w:num w:numId="8" w16cid:durableId="2787282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5739177">
    <w:abstractNumId w:val="29"/>
  </w:num>
  <w:num w:numId="10" w16cid:durableId="686759970">
    <w:abstractNumId w:val="44"/>
  </w:num>
  <w:num w:numId="11" w16cid:durableId="328993703">
    <w:abstractNumId w:val="35"/>
  </w:num>
  <w:num w:numId="12" w16cid:durableId="261844794">
    <w:abstractNumId w:val="26"/>
  </w:num>
  <w:num w:numId="13" w16cid:durableId="1712874405">
    <w:abstractNumId w:val="30"/>
  </w:num>
  <w:num w:numId="14" w16cid:durableId="1713966606">
    <w:abstractNumId w:val="41"/>
  </w:num>
  <w:num w:numId="15" w16cid:durableId="1886480015">
    <w:abstractNumId w:val="37"/>
  </w:num>
  <w:num w:numId="16" w16cid:durableId="1210072313">
    <w:abstractNumId w:val="43"/>
  </w:num>
  <w:num w:numId="17" w16cid:durableId="2132623940">
    <w:abstractNumId w:val="21"/>
  </w:num>
  <w:num w:numId="18" w16cid:durableId="1228951692">
    <w:abstractNumId w:val="20"/>
  </w:num>
  <w:num w:numId="19" w16cid:durableId="1537893243">
    <w:abstractNumId w:val="14"/>
  </w:num>
  <w:num w:numId="20" w16cid:durableId="192545020">
    <w:abstractNumId w:val="12"/>
  </w:num>
  <w:num w:numId="21" w16cid:durableId="140585542">
    <w:abstractNumId w:val="15"/>
  </w:num>
  <w:num w:numId="22" w16cid:durableId="1677920467">
    <w:abstractNumId w:val="10"/>
  </w:num>
  <w:num w:numId="23" w16cid:durableId="1673607491">
    <w:abstractNumId w:val="11"/>
  </w:num>
  <w:num w:numId="24" w16cid:durableId="1850173074">
    <w:abstractNumId w:val="13"/>
  </w:num>
  <w:num w:numId="25" w16cid:durableId="1283224316">
    <w:abstractNumId w:val="23"/>
  </w:num>
  <w:num w:numId="26" w16cid:durableId="321783567">
    <w:abstractNumId w:val="40"/>
  </w:num>
  <w:num w:numId="27" w16cid:durableId="198082389">
    <w:abstractNumId w:val="45"/>
  </w:num>
  <w:num w:numId="28" w16cid:durableId="1964145377">
    <w:abstractNumId w:val="16"/>
  </w:num>
  <w:num w:numId="29" w16cid:durableId="1726828166">
    <w:abstractNumId w:val="17"/>
  </w:num>
  <w:num w:numId="30" w16cid:durableId="448161270">
    <w:abstractNumId w:val="24"/>
  </w:num>
  <w:num w:numId="31" w16cid:durableId="1826966795">
    <w:abstractNumId w:val="27"/>
  </w:num>
  <w:num w:numId="32" w16cid:durableId="1219784250">
    <w:abstractNumId w:val="25"/>
  </w:num>
  <w:num w:numId="33" w16cid:durableId="572744342">
    <w:abstractNumId w:val="38"/>
  </w:num>
  <w:num w:numId="34" w16cid:durableId="379716734">
    <w:abstractNumId w:val="33"/>
  </w:num>
  <w:num w:numId="35" w16cid:durableId="1152984654">
    <w:abstractNumId w:val="18"/>
  </w:num>
  <w:num w:numId="36" w16cid:durableId="1999189725">
    <w:abstractNumId w:val="32"/>
  </w:num>
  <w:num w:numId="37" w16cid:durableId="1184170237">
    <w:abstractNumId w:val="28"/>
  </w:num>
  <w:num w:numId="38" w16cid:durableId="1272857311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707954"/>
    <w:rsid w:val="00720CA4"/>
    <w:rsid w:val="00734715"/>
    <w:rsid w:val="00736C1B"/>
    <w:rsid w:val="00753E67"/>
    <w:rsid w:val="007578A9"/>
    <w:rsid w:val="00792888"/>
    <w:rsid w:val="007971BF"/>
    <w:rsid w:val="007A25DD"/>
    <w:rsid w:val="007B06E0"/>
    <w:rsid w:val="007B785A"/>
    <w:rsid w:val="007F5FAA"/>
    <w:rsid w:val="00826061"/>
    <w:rsid w:val="008A3311"/>
    <w:rsid w:val="008A4469"/>
    <w:rsid w:val="008C0475"/>
    <w:rsid w:val="008C467E"/>
    <w:rsid w:val="008C54AC"/>
    <w:rsid w:val="00901F0F"/>
    <w:rsid w:val="0091336E"/>
    <w:rsid w:val="00915F07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031B4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913E8"/>
    <w:rsid w:val="00AA059E"/>
    <w:rsid w:val="00AD16EE"/>
    <w:rsid w:val="00AD4A65"/>
    <w:rsid w:val="00AD63CD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7627"/>
    <w:rsid w:val="00EE72EA"/>
    <w:rsid w:val="00EE7903"/>
    <w:rsid w:val="00F04CD1"/>
    <w:rsid w:val="00F14C1C"/>
    <w:rsid w:val="00F37138"/>
    <w:rsid w:val="00F474CD"/>
    <w:rsid w:val="00F525FD"/>
    <w:rsid w:val="00F72BEE"/>
    <w:rsid w:val="00F9286C"/>
    <w:rsid w:val="00FA179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Justyna Gozdal</cp:lastModifiedBy>
  <cp:revision>2</cp:revision>
  <cp:lastPrinted>2018-08-21T09:54:00Z</cp:lastPrinted>
  <dcterms:created xsi:type="dcterms:W3CDTF">2023-08-29T12:18:00Z</dcterms:created>
  <dcterms:modified xsi:type="dcterms:W3CDTF">2023-08-29T12:18:00Z</dcterms:modified>
</cp:coreProperties>
</file>